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3212F6" w:rsidRPr="0012242E" w:rsidRDefault="003212F6" w:rsidP="003212F6">
      <w:pPr>
        <w:pStyle w:val="Nadpis4"/>
        <w:spacing w:before="4080"/>
        <w:jc w:val="center"/>
        <w:rPr>
          <w:rFonts w:eastAsia="Arial Unicode MS" w:cs="Arial"/>
          <w:caps/>
          <w:sz w:val="40"/>
          <w:szCs w:val="40"/>
          <w:u w:val="none"/>
        </w:rPr>
      </w:pPr>
      <w:r>
        <w:rPr>
          <w:rFonts w:cs="Arial"/>
          <w:caps/>
          <w:sz w:val="40"/>
          <w:szCs w:val="40"/>
          <w:u w:val="none"/>
        </w:rPr>
        <w:t>DÍLČÍ výkaz výměr</w:t>
      </w:r>
    </w:p>
    <w:p w:rsidR="005F23FF" w:rsidRPr="005F23FF" w:rsidRDefault="00F95C98" w:rsidP="005F23FF">
      <w:pPr>
        <w:pStyle w:val="Nadpis4"/>
        <w:jc w:val="center"/>
        <w:rPr>
          <w:rFonts w:eastAsia="Arial Unicode MS" w:cs="Arial"/>
          <w:szCs w:val="28"/>
          <w:u w:val="none"/>
        </w:rPr>
      </w:pPr>
      <w:bookmarkStart w:id="0" w:name="_GoBack"/>
      <w:bookmarkEnd w:id="0"/>
      <w:r>
        <w:rPr>
          <w:rFonts w:eastAsia="Arial Unicode MS" w:cs="Arial"/>
          <w:szCs w:val="28"/>
          <w:u w:val="none"/>
        </w:rPr>
        <w:t xml:space="preserve">IO </w:t>
      </w:r>
      <w:r w:rsidR="005F23FF">
        <w:rPr>
          <w:rFonts w:eastAsia="Arial Unicode MS" w:cs="Arial"/>
          <w:szCs w:val="28"/>
          <w:u w:val="none"/>
        </w:rPr>
        <w:t>04 – PŘÍPOJKA PLYNU</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7EB" w:rsidRDefault="006507EB">
      <w:r>
        <w:separator/>
      </w:r>
    </w:p>
  </w:endnote>
  <w:endnote w:type="continuationSeparator" w:id="0">
    <w:p w:rsidR="006507EB" w:rsidRDefault="0065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5F23FF">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7EB" w:rsidRDefault="006507EB">
      <w:r>
        <w:separator/>
      </w:r>
    </w:p>
  </w:footnote>
  <w:footnote w:type="continuationSeparator" w:id="0">
    <w:p w:rsidR="006507EB" w:rsidRDefault="0065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D6C53"/>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12F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6A77"/>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6AA"/>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08B"/>
    <w:rsid w:val="005E267B"/>
    <w:rsid w:val="005E588D"/>
    <w:rsid w:val="005F1641"/>
    <w:rsid w:val="005F23FF"/>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07EB"/>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4363"/>
    <w:rsid w:val="00AE61CD"/>
    <w:rsid w:val="00AE7A7A"/>
    <w:rsid w:val="00AF1B6C"/>
    <w:rsid w:val="00AF5EBD"/>
    <w:rsid w:val="00B02B0D"/>
    <w:rsid w:val="00B101E4"/>
    <w:rsid w:val="00B10466"/>
    <w:rsid w:val="00B12036"/>
    <w:rsid w:val="00B141AB"/>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D2216"/>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EB9"/>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95C98"/>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1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16F20-E804-4D16-83EB-DBB8C36F0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451</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526</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2020-12-18T09:28:00Z</dcterms:created>
  <dcterms:modified xsi:type="dcterms:W3CDTF">2021-05-13T07:16:00Z</dcterms:modified>
</cp:coreProperties>
</file>